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8230B48" w14:textId="3E52E52C" w:rsidR="00C60473" w:rsidRDefault="00C60473" w:rsidP="00C60473">
      <w:pPr>
        <w:spacing w:after="200" w:line="276" w:lineRule="auto"/>
        <w:jc w:val="right"/>
        <w:rPr>
          <w:rFonts w:ascii="Calibri" w:eastAsia="Calibri" w:hAnsi="Calibri" w:cs="Calibri"/>
        </w:rPr>
      </w:pPr>
      <w:bookmarkStart w:id="2" w:name="_Hlk34747156"/>
    </w:p>
    <w:p w14:paraId="0D2E9DF5" w14:textId="48D3E48B" w:rsidR="00FE4377" w:rsidRDefault="00FE4377" w:rsidP="00C60473">
      <w:pPr>
        <w:spacing w:after="200" w:line="276" w:lineRule="auto"/>
        <w:jc w:val="right"/>
        <w:rPr>
          <w:rFonts w:ascii="Calibri" w:eastAsia="Calibri" w:hAnsi="Calibri" w:cs="Calibri"/>
        </w:rPr>
      </w:pPr>
    </w:p>
    <w:p w14:paraId="03F372FB" w14:textId="7887BDB6" w:rsidR="00FE4377" w:rsidRDefault="00FE4377" w:rsidP="00C60473">
      <w:pPr>
        <w:spacing w:after="200" w:line="276" w:lineRule="auto"/>
        <w:jc w:val="right"/>
        <w:rPr>
          <w:rFonts w:ascii="Calibri" w:eastAsia="Calibri" w:hAnsi="Calibri" w:cs="Calibri"/>
        </w:rPr>
      </w:pPr>
    </w:p>
    <w:p w14:paraId="0A85DA45" w14:textId="0421C302" w:rsidR="00FE4377" w:rsidRDefault="00FE4377" w:rsidP="00C60473">
      <w:pPr>
        <w:spacing w:after="200" w:line="276" w:lineRule="auto"/>
        <w:jc w:val="right"/>
        <w:rPr>
          <w:rFonts w:ascii="Calibri" w:eastAsia="Calibri" w:hAnsi="Calibri" w:cs="Calibri"/>
        </w:rPr>
      </w:pPr>
    </w:p>
    <w:p w14:paraId="1E42E85D" w14:textId="68BBCE0C" w:rsidR="00FE4377" w:rsidRDefault="00FE4377" w:rsidP="00C60473">
      <w:pPr>
        <w:spacing w:after="200" w:line="276" w:lineRule="auto"/>
        <w:jc w:val="right"/>
        <w:rPr>
          <w:rFonts w:ascii="Calibri" w:eastAsia="Calibri" w:hAnsi="Calibri" w:cs="Calibri"/>
        </w:rPr>
      </w:pPr>
    </w:p>
    <w:p w14:paraId="07DC93A8" w14:textId="08DA9011" w:rsidR="00FE4377" w:rsidRDefault="00FE4377" w:rsidP="00C60473">
      <w:pPr>
        <w:spacing w:after="200" w:line="276" w:lineRule="auto"/>
        <w:jc w:val="right"/>
        <w:rPr>
          <w:rFonts w:ascii="Calibri" w:eastAsia="Calibri" w:hAnsi="Calibri" w:cs="Calibri"/>
        </w:rPr>
      </w:pPr>
    </w:p>
    <w:p w14:paraId="43D58BD5" w14:textId="140487AC" w:rsidR="00FE4377" w:rsidRDefault="00FE4377" w:rsidP="00C60473">
      <w:pPr>
        <w:spacing w:after="200" w:line="276" w:lineRule="auto"/>
        <w:jc w:val="right"/>
        <w:rPr>
          <w:rFonts w:ascii="Calibri" w:eastAsia="Calibri" w:hAnsi="Calibri" w:cs="Calibri"/>
        </w:rPr>
      </w:pPr>
    </w:p>
    <w:bookmarkEnd w:id="2"/>
    <w:bookmarkEnd w:id="1"/>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04E444C8" w14:textId="4B50AE9E" w:rsidR="00C60473" w:rsidRDefault="00152DCE" w:rsidP="00DD7790">
      <w:pPr>
        <w:spacing w:after="0" w:line="240" w:lineRule="auto"/>
        <w:jc w:val="center"/>
        <w:rPr>
          <w:rFonts w:ascii="Times New Roman" w:eastAsia="Times New Roman" w:hAnsi="Times New Roman" w:cs="Times New Roman"/>
          <w:i/>
          <w:sz w:val="26"/>
          <w:szCs w:val="26"/>
          <w:lang w:eastAsia="ru-RU"/>
        </w:rPr>
      </w:pPr>
      <w:r w:rsidRPr="00152DCE">
        <w:rPr>
          <w:rFonts w:ascii="Times New Roman" w:eastAsia="Times New Roman" w:hAnsi="Times New Roman" w:cs="Times New Roman"/>
          <w:sz w:val="26"/>
          <w:szCs w:val="26"/>
          <w:lang w:eastAsia="ru-RU"/>
        </w:rPr>
        <w:t xml:space="preserve">на </w:t>
      </w:r>
      <w:r w:rsidR="00F94CF0">
        <w:rPr>
          <w:rFonts w:ascii="Times New Roman" w:eastAsia="Times New Roman" w:hAnsi="Times New Roman" w:cs="Times New Roman"/>
          <w:sz w:val="26"/>
          <w:szCs w:val="26"/>
          <w:lang w:eastAsia="ru-RU"/>
        </w:rPr>
        <w:t>к</w:t>
      </w:r>
      <w:r w:rsidR="00F94CF0" w:rsidRPr="00F94CF0">
        <w:rPr>
          <w:rFonts w:ascii="Times New Roman" w:eastAsia="Times New Roman" w:hAnsi="Times New Roman" w:cs="Times New Roman"/>
          <w:sz w:val="26"/>
          <w:szCs w:val="26"/>
          <w:lang w:eastAsia="ru-RU"/>
        </w:rPr>
        <w:t xml:space="preserve">апитальный </w:t>
      </w:r>
      <w:r w:rsidR="00DD7790" w:rsidRPr="00DD7790">
        <w:rPr>
          <w:rFonts w:ascii="Times New Roman" w:eastAsia="Times New Roman" w:hAnsi="Times New Roman" w:cs="Times New Roman"/>
          <w:sz w:val="26"/>
          <w:szCs w:val="26"/>
          <w:lang w:eastAsia="ru-RU"/>
        </w:rPr>
        <w:t xml:space="preserve">ремонт зданий ГЦТЭТ (г. Уфа), </w:t>
      </w:r>
      <w:proofErr w:type="spellStart"/>
      <w:r w:rsidR="00DD7790" w:rsidRPr="00DD7790">
        <w:rPr>
          <w:rFonts w:ascii="Times New Roman" w:eastAsia="Times New Roman" w:hAnsi="Times New Roman" w:cs="Times New Roman"/>
          <w:sz w:val="26"/>
          <w:szCs w:val="26"/>
          <w:lang w:eastAsia="ru-RU"/>
        </w:rPr>
        <w:t>Мелеузовского</w:t>
      </w:r>
      <w:proofErr w:type="spellEnd"/>
      <w:r w:rsidR="00DD7790" w:rsidRPr="00DD7790">
        <w:rPr>
          <w:rFonts w:ascii="Times New Roman" w:eastAsia="Times New Roman" w:hAnsi="Times New Roman" w:cs="Times New Roman"/>
          <w:sz w:val="26"/>
          <w:szCs w:val="26"/>
          <w:lang w:eastAsia="ru-RU"/>
        </w:rPr>
        <w:t xml:space="preserve"> МЦТЭТ, </w:t>
      </w:r>
      <w:proofErr w:type="spellStart"/>
      <w:r w:rsidR="00DD7790" w:rsidRPr="00DD7790">
        <w:rPr>
          <w:rFonts w:ascii="Times New Roman" w:eastAsia="Times New Roman" w:hAnsi="Times New Roman" w:cs="Times New Roman"/>
          <w:sz w:val="26"/>
          <w:szCs w:val="26"/>
          <w:lang w:eastAsia="ru-RU"/>
        </w:rPr>
        <w:t>Стерлитамакского</w:t>
      </w:r>
      <w:proofErr w:type="spellEnd"/>
      <w:r w:rsidR="00DD7790" w:rsidRPr="00DD7790">
        <w:rPr>
          <w:rFonts w:ascii="Times New Roman" w:eastAsia="Times New Roman" w:hAnsi="Times New Roman" w:cs="Times New Roman"/>
          <w:sz w:val="26"/>
          <w:szCs w:val="26"/>
          <w:lang w:eastAsia="ru-RU"/>
        </w:rPr>
        <w:t xml:space="preserve"> МЦТЭТ и </w:t>
      </w:r>
      <w:proofErr w:type="spellStart"/>
      <w:r w:rsidR="00DD7790" w:rsidRPr="00DD7790">
        <w:rPr>
          <w:rFonts w:ascii="Times New Roman" w:eastAsia="Times New Roman" w:hAnsi="Times New Roman" w:cs="Times New Roman"/>
          <w:sz w:val="26"/>
          <w:szCs w:val="26"/>
          <w:lang w:eastAsia="ru-RU"/>
        </w:rPr>
        <w:t>Мраковского</w:t>
      </w:r>
      <w:proofErr w:type="spellEnd"/>
      <w:r w:rsidR="00DD7790" w:rsidRPr="00DD7790">
        <w:rPr>
          <w:rFonts w:ascii="Times New Roman" w:eastAsia="Times New Roman" w:hAnsi="Times New Roman" w:cs="Times New Roman"/>
          <w:sz w:val="26"/>
          <w:szCs w:val="26"/>
          <w:lang w:eastAsia="ru-RU"/>
        </w:rPr>
        <w:t xml:space="preserve"> РТПС ПАО «Башинформсвязь», расположенных на территории Республики Башкортостан</w:t>
      </w:r>
    </w:p>
    <w:p w14:paraId="262E9CF4" w14:textId="2B415846" w:rsidR="00466509" w:rsidRPr="00152DCE" w:rsidRDefault="00C60473" w:rsidP="00C60473">
      <w:pPr>
        <w:spacing w:after="0" w:line="240" w:lineRule="auto"/>
        <w:rPr>
          <w:rFonts w:ascii="Times New Roman" w:eastAsia="Times New Roman" w:hAnsi="Times New Roman" w:cs="Times New Roman"/>
          <w:i/>
          <w:sz w:val="26"/>
          <w:szCs w:val="26"/>
          <w:lang w:eastAsia="ru-RU"/>
        </w:rPr>
      </w:pPr>
      <w:r>
        <w:rPr>
          <w:rFonts w:ascii="Times New Roman" w:eastAsia="Times New Roman" w:hAnsi="Times New Roman" w:cs="Times New Roman"/>
          <w:i/>
          <w:sz w:val="26"/>
          <w:szCs w:val="26"/>
          <w:lang w:eastAsia="ru-RU"/>
        </w:rPr>
        <w:t>32009107935</w:t>
      </w:r>
    </w:p>
    <w:p w14:paraId="1E40CAFD" w14:textId="69947DE1"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5-19T00:00:00Z">
            <w:dateFormat w:val="«dd» MMMM yyyy 'года'"/>
            <w:lid w:val="ru-RU"/>
            <w:storeMappedDataAs w:val="dateTime"/>
            <w:calendar w:val="gregorian"/>
          </w:date>
        </w:sdtPr>
        <w:sdtContent>
          <w:r w:rsidR="001231C9">
            <w:rPr>
              <w:rFonts w:ascii="Times New Roman" w:eastAsia="Times New Roman" w:hAnsi="Times New Roman" w:cs="Times New Roman"/>
              <w:iCs/>
              <w:color w:val="000000"/>
              <w:sz w:val="24"/>
              <w:szCs w:val="24"/>
              <w:lang w:eastAsia="ru-RU"/>
            </w:rPr>
            <w:t>«19» мая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24D99222"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1B8467FD"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367B90BB"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76809DFE"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312CE373" w:rsidR="00152DCE" w:rsidRPr="00152DCE" w:rsidRDefault="00FE437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97CA5">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0484AEEF" w:rsidR="00152DCE" w:rsidRPr="00152DCE" w:rsidRDefault="00FE437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97CA5">
          <w:rPr>
            <w:rFonts w:ascii="Times New Roman" w:eastAsia="MS Mincho" w:hAnsi="Times New Roman" w:cs="Times New Roman"/>
            <w:b/>
            <w:i/>
            <w:iCs/>
            <w:noProof/>
            <w:webHidden/>
            <w:sz w:val="24"/>
            <w:szCs w:val="24"/>
            <w:lang w:val="x-none" w:eastAsia="x-none"/>
          </w:rPr>
          <w:t>21</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0251C961" w:rsidR="00152DCE" w:rsidRPr="00152DCE" w:rsidRDefault="00FE4377"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297CA5">
          <w:rPr>
            <w:rFonts w:ascii="Times New Roman" w:eastAsia="MS Mincho" w:hAnsi="Times New Roman" w:cs="Times New Roman"/>
            <w:b/>
            <w:i/>
            <w:iCs/>
            <w:noProof/>
            <w:webHidden/>
            <w:sz w:val="24"/>
            <w:szCs w:val="24"/>
            <w:lang w:val="x-none" w:eastAsia="x-none"/>
          </w:rPr>
          <w:t>28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2C203DAB"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240762B4"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3B72D436"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2D54995E"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23DFD1BA"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57A5C703"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159DDFEE"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297CA5">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FE4377"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360EE182"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BA2029" w:rsidRPr="00BA202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A4700C"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1"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0F8D17B3" w14:textId="77777777" w:rsidR="00750025" w:rsidRPr="005A46C4" w:rsidRDefault="00750025"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3E5606B2" w14:textId="51A56F5D" w:rsidR="00750025" w:rsidRPr="00152DCE" w:rsidRDefault="00A4700C" w:rsidP="00750025">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00750025" w:rsidRPr="00152DCE">
              <w:rPr>
                <w:rFonts w:ascii="Times New Roman" w:eastAsia="Calibri" w:hAnsi="Times New Roman" w:cs="Times New Roman"/>
                <w:bCs/>
                <w:color w:val="000000"/>
                <w:sz w:val="24"/>
                <w:szCs w:val="24"/>
              </w:rPr>
              <w:t>,</w:t>
            </w:r>
          </w:p>
          <w:p w14:paraId="2DA2CCCD" w14:textId="377B8100" w:rsidR="00152DCE" w:rsidRPr="005A46C4" w:rsidRDefault="00750025"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221-5</w:t>
            </w:r>
            <w:r w:rsidR="00A4700C" w:rsidRPr="005A46C4">
              <w:rPr>
                <w:rFonts w:ascii="Times New Roman" w:eastAsia="Calibri" w:hAnsi="Times New Roman" w:cs="Times New Roman"/>
                <w:bCs/>
                <w:color w:val="000000"/>
                <w:sz w:val="24"/>
                <w:szCs w:val="24"/>
              </w:rPr>
              <w:t>8</w:t>
            </w:r>
            <w:r w:rsidRPr="005A46C4">
              <w:rPr>
                <w:rFonts w:ascii="Times New Roman" w:eastAsia="Calibri" w:hAnsi="Times New Roman" w:cs="Times New Roman"/>
                <w:bCs/>
                <w:color w:val="000000"/>
                <w:sz w:val="24"/>
                <w:szCs w:val="24"/>
              </w:rPr>
              <w:t>-</w:t>
            </w:r>
            <w:r w:rsidR="00A4700C" w:rsidRPr="005A46C4">
              <w:rPr>
                <w:rFonts w:ascii="Times New Roman" w:eastAsia="Calibri" w:hAnsi="Times New Roman" w:cs="Times New Roman"/>
                <w:bCs/>
                <w:color w:val="000000"/>
                <w:sz w:val="24"/>
                <w:szCs w:val="24"/>
              </w:rPr>
              <w:t>77</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A4700C" w:rsidRPr="005E6796">
                <w:rPr>
                  <w:rStyle w:val="a3"/>
                  <w:rFonts w:ascii="Times New Roman" w:hAnsi="Times New Roman" w:cs="Times New Roman"/>
                  <w:sz w:val="24"/>
                  <w:lang w:val="en-US"/>
                </w:rPr>
                <w:t>d</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loj</w:t>
              </w:r>
              <w:r w:rsidR="00A4700C" w:rsidRPr="005A46C4">
                <w:rPr>
                  <w:rStyle w:val="a3"/>
                  <w:rFonts w:ascii="Times New Roman" w:hAnsi="Times New Roman" w:cs="Times New Roman"/>
                  <w:sz w:val="24"/>
                </w:rPr>
                <w:t>@</w:t>
              </w:r>
              <w:r w:rsidR="00A4700C" w:rsidRPr="005E6796">
                <w:rPr>
                  <w:rStyle w:val="a3"/>
                  <w:rFonts w:ascii="Times New Roman" w:hAnsi="Times New Roman" w:cs="Times New Roman"/>
                  <w:sz w:val="24"/>
                  <w:lang w:val="en-US"/>
                </w:rPr>
                <w:t>bashtel</w:t>
              </w:r>
              <w:r w:rsidR="00A4700C" w:rsidRPr="005A46C4">
                <w:rPr>
                  <w:rStyle w:val="a3"/>
                  <w:rFonts w:ascii="Times New Roman" w:hAnsi="Times New Roman" w:cs="Times New Roman"/>
                  <w:sz w:val="24"/>
                </w:rPr>
                <w:t>.</w:t>
              </w:r>
              <w:proofErr w:type="spellStart"/>
              <w:r w:rsidR="00A4700C" w:rsidRPr="005E6796">
                <w:rPr>
                  <w:rStyle w:val="a3"/>
                  <w:rFonts w:ascii="Times New Roman" w:hAnsi="Times New Roman" w:cs="Times New Roman"/>
                  <w:sz w:val="24"/>
                  <w:lang w:val="en-US"/>
                </w:rPr>
                <w:t>ru</w:t>
              </w:r>
              <w:proofErr w:type="spellEnd"/>
            </w:hyperlink>
            <w:r w:rsidR="00A4700C" w:rsidRPr="005A46C4">
              <w:rPr>
                <w:rFonts w:ascii="Times New Roman" w:hAnsi="Times New Roman" w:cs="Times New Roman"/>
                <w:sz w:val="24"/>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6E188488"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BA2029" w:rsidRPr="00BA2029">
              <w:rPr>
                <w:rFonts w:ascii="Times New Roman" w:eastAsia="Times New Roman" w:hAnsi="Times New Roman" w:cs="Times New Roman"/>
                <w:sz w:val="24"/>
                <w:szCs w:val="24"/>
                <w:lang w:eastAsia="ru-RU"/>
              </w:rPr>
              <w:t>капитальный</w:t>
            </w:r>
            <w:r w:rsidR="00466509" w:rsidRPr="00466509">
              <w:rPr>
                <w:rFonts w:ascii="Times New Roman" w:eastAsia="Times New Roman" w:hAnsi="Times New Roman" w:cs="Times New Roman"/>
                <w:sz w:val="24"/>
                <w:szCs w:val="24"/>
                <w:lang w:eastAsia="ru-RU"/>
              </w:rPr>
              <w:t xml:space="preserve">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w:t>
            </w:r>
            <w:r w:rsidR="00466509">
              <w:rPr>
                <w:rFonts w:ascii="Times New Roman" w:eastAsia="Times New Roman" w:hAnsi="Times New Roman" w:cs="Times New Roman"/>
                <w:sz w:val="24"/>
                <w:szCs w:val="24"/>
                <w:lang w:eastAsia="ru-RU"/>
              </w:rPr>
              <w:t>.</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w:t>
            </w:r>
            <w:r w:rsidRPr="00152DCE">
              <w:rPr>
                <w:rFonts w:ascii="Times New Roman" w:eastAsia="Calibri" w:hAnsi="Times New Roman" w:cs="Times New Roman"/>
                <w:b/>
                <w:iCs/>
                <w:color w:val="000000"/>
                <w:sz w:val="24"/>
                <w:szCs w:val="24"/>
              </w:rPr>
              <w:lastRenderedPageBreak/>
              <w:t>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236D343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D7790" w:rsidRPr="00DD7790">
              <w:rPr>
                <w:rFonts w:ascii="Times New Roman" w:eastAsia="Calibri" w:hAnsi="Times New Roman" w:cs="Times New Roman"/>
                <w:iCs/>
                <w:sz w:val="24"/>
                <w:szCs w:val="24"/>
              </w:rPr>
              <w:t>2</w:t>
            </w:r>
            <w:r w:rsidR="00DD7790">
              <w:rPr>
                <w:rFonts w:ascii="Times New Roman" w:eastAsia="Calibri" w:hAnsi="Times New Roman" w:cs="Times New Roman"/>
                <w:iCs/>
                <w:sz w:val="24"/>
                <w:szCs w:val="24"/>
              </w:rPr>
              <w:t xml:space="preserve"> </w:t>
            </w:r>
            <w:r w:rsidR="00DD7790" w:rsidRPr="00DD7790">
              <w:rPr>
                <w:rFonts w:ascii="Times New Roman" w:eastAsia="Calibri" w:hAnsi="Times New Roman" w:cs="Times New Roman"/>
                <w:iCs/>
                <w:sz w:val="24"/>
                <w:szCs w:val="24"/>
              </w:rPr>
              <w:t>333</w:t>
            </w:r>
            <w:r w:rsidR="00DD7790">
              <w:rPr>
                <w:rFonts w:ascii="Times New Roman" w:eastAsia="Calibri" w:hAnsi="Times New Roman" w:cs="Times New Roman"/>
                <w:iCs/>
                <w:sz w:val="24"/>
                <w:szCs w:val="24"/>
              </w:rPr>
              <w:t xml:space="preserve"> </w:t>
            </w:r>
            <w:r w:rsidR="00DD7790" w:rsidRPr="00DD7790">
              <w:rPr>
                <w:rFonts w:ascii="Times New Roman" w:eastAsia="Calibri" w:hAnsi="Times New Roman" w:cs="Times New Roman"/>
                <w:iCs/>
                <w:sz w:val="24"/>
                <w:szCs w:val="24"/>
              </w:rPr>
              <w:t>814</w:t>
            </w:r>
            <w:r w:rsidR="00DD7790">
              <w:rPr>
                <w:rFonts w:ascii="Times New Roman" w:eastAsia="Calibri" w:hAnsi="Times New Roman" w:cs="Times New Roman"/>
                <w:iCs/>
                <w:sz w:val="24"/>
                <w:szCs w:val="24"/>
              </w:rPr>
              <w:t>,</w:t>
            </w:r>
            <w:r w:rsidR="00DD7790" w:rsidRPr="00DD7790">
              <w:rPr>
                <w:rFonts w:ascii="Times New Roman" w:eastAsia="Calibri" w:hAnsi="Times New Roman" w:cs="Times New Roman"/>
                <w:iCs/>
                <w:sz w:val="24"/>
                <w:szCs w:val="24"/>
              </w:rPr>
              <w:t>04</w:t>
            </w:r>
            <w:r w:rsidR="00466509" w:rsidRP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 xml:space="preserve">Два </w:t>
            </w:r>
            <w:r w:rsidR="00D01404">
              <w:rPr>
                <w:rFonts w:ascii="Times New Roman" w:eastAsia="Calibri" w:hAnsi="Times New Roman" w:cs="Times New Roman"/>
                <w:iCs/>
                <w:sz w:val="24"/>
                <w:szCs w:val="24"/>
              </w:rPr>
              <w:t xml:space="preserve">миллиона </w:t>
            </w:r>
            <w:r w:rsidR="00DD7790">
              <w:rPr>
                <w:rFonts w:ascii="Times New Roman" w:eastAsia="Calibri" w:hAnsi="Times New Roman" w:cs="Times New Roman"/>
                <w:iCs/>
                <w:sz w:val="24"/>
                <w:szCs w:val="24"/>
              </w:rPr>
              <w:t xml:space="preserve">триста тридцать три </w:t>
            </w:r>
            <w:r w:rsidR="00D01404">
              <w:rPr>
                <w:rFonts w:ascii="Times New Roman" w:eastAsia="Calibri" w:hAnsi="Times New Roman" w:cs="Times New Roman"/>
                <w:iCs/>
                <w:sz w:val="24"/>
                <w:szCs w:val="24"/>
              </w:rPr>
              <w:t xml:space="preserve"> тысяч</w:t>
            </w:r>
            <w:r w:rsidR="00DD7790">
              <w:rPr>
                <w:rFonts w:ascii="Times New Roman" w:eastAsia="Calibri" w:hAnsi="Times New Roman" w:cs="Times New Roman"/>
                <w:iCs/>
                <w:sz w:val="24"/>
                <w:szCs w:val="24"/>
              </w:rPr>
              <w:t>и</w:t>
            </w:r>
            <w:r w:rsidR="00D01404">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восем</w:t>
            </w:r>
            <w:r w:rsidR="00466509">
              <w:rPr>
                <w:rFonts w:ascii="Times New Roman" w:eastAsia="Calibri" w:hAnsi="Times New Roman" w:cs="Times New Roman"/>
                <w:iCs/>
                <w:sz w:val="24"/>
                <w:szCs w:val="24"/>
              </w:rPr>
              <w:t xml:space="preserve">ьсот </w:t>
            </w:r>
            <w:r w:rsidR="00DD7790">
              <w:rPr>
                <w:rFonts w:ascii="Times New Roman" w:eastAsia="Calibri" w:hAnsi="Times New Roman" w:cs="Times New Roman"/>
                <w:iCs/>
                <w:sz w:val="24"/>
                <w:szCs w:val="24"/>
              </w:rPr>
              <w:t>четырнадцать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0</w:t>
            </w:r>
            <w:r w:rsidR="00DD7790">
              <w:rPr>
                <w:rFonts w:ascii="Times New Roman" w:eastAsia="Calibri" w:hAnsi="Times New Roman" w:cs="Times New Roman"/>
                <w:iCs/>
                <w:sz w:val="24"/>
                <w:szCs w:val="24"/>
              </w:rPr>
              <w:t>4</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3B29EE8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388 969</w:t>
            </w:r>
            <w:r w:rsidR="002203EF">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01</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D7790">
              <w:rPr>
                <w:rFonts w:ascii="Times New Roman" w:eastAsia="Calibri" w:hAnsi="Times New Roman" w:cs="Times New Roman"/>
                <w:iCs/>
                <w:sz w:val="24"/>
                <w:szCs w:val="24"/>
              </w:rPr>
              <w:t xml:space="preserve">Триста </w:t>
            </w:r>
            <w:r w:rsidR="002203EF">
              <w:rPr>
                <w:rFonts w:ascii="Times New Roman" w:eastAsia="Calibri" w:hAnsi="Times New Roman" w:cs="Times New Roman"/>
                <w:iCs/>
                <w:sz w:val="24"/>
                <w:szCs w:val="24"/>
              </w:rPr>
              <w:t>восемь</w:t>
            </w:r>
            <w:r w:rsidR="00466509">
              <w:rPr>
                <w:rFonts w:ascii="Times New Roman" w:eastAsia="Calibri" w:hAnsi="Times New Roman" w:cs="Times New Roman"/>
                <w:iCs/>
                <w:sz w:val="24"/>
                <w:szCs w:val="24"/>
              </w:rPr>
              <w:t xml:space="preserve">десят </w:t>
            </w:r>
            <w:r w:rsidR="00DD7790">
              <w:rPr>
                <w:rFonts w:ascii="Times New Roman" w:eastAsia="Calibri" w:hAnsi="Times New Roman" w:cs="Times New Roman"/>
                <w:iCs/>
                <w:sz w:val="24"/>
                <w:szCs w:val="24"/>
              </w:rPr>
              <w:t>во</w:t>
            </w:r>
            <w:r w:rsidR="00466509">
              <w:rPr>
                <w:rFonts w:ascii="Times New Roman" w:eastAsia="Calibri" w:hAnsi="Times New Roman" w:cs="Times New Roman"/>
                <w:iCs/>
                <w:sz w:val="24"/>
                <w:szCs w:val="24"/>
              </w:rPr>
              <w:t>семь</w:t>
            </w:r>
            <w:r w:rsidR="002203EF">
              <w:rPr>
                <w:rFonts w:ascii="Times New Roman" w:eastAsia="Calibri" w:hAnsi="Times New Roman" w:cs="Times New Roman"/>
                <w:iCs/>
                <w:sz w:val="24"/>
                <w:szCs w:val="24"/>
              </w:rPr>
              <w:t xml:space="preserve"> тысяч</w:t>
            </w:r>
            <w:r w:rsidR="00D01404">
              <w:rPr>
                <w:rFonts w:ascii="Times New Roman" w:eastAsia="Calibri" w:hAnsi="Times New Roman" w:cs="Times New Roman"/>
                <w:iCs/>
                <w:sz w:val="24"/>
                <w:szCs w:val="24"/>
              </w:rPr>
              <w:t xml:space="preserve"> </w:t>
            </w:r>
            <w:r w:rsidR="00466509">
              <w:rPr>
                <w:rFonts w:ascii="Times New Roman" w:eastAsia="Calibri" w:hAnsi="Times New Roman" w:cs="Times New Roman"/>
                <w:iCs/>
                <w:sz w:val="24"/>
                <w:szCs w:val="24"/>
              </w:rPr>
              <w:t xml:space="preserve">девятьсот </w:t>
            </w:r>
            <w:r w:rsidR="00DD7790">
              <w:rPr>
                <w:rFonts w:ascii="Times New Roman" w:eastAsia="Calibri" w:hAnsi="Times New Roman" w:cs="Times New Roman"/>
                <w:iCs/>
                <w:sz w:val="24"/>
                <w:szCs w:val="24"/>
              </w:rPr>
              <w:t>шестьдесят девять</w:t>
            </w:r>
            <w:r w:rsidRPr="00152DCE">
              <w:rPr>
                <w:rFonts w:ascii="Times New Roman" w:eastAsia="Calibri" w:hAnsi="Times New Roman" w:cs="Times New Roman"/>
                <w:iCs/>
                <w:sz w:val="24"/>
                <w:szCs w:val="24"/>
              </w:rPr>
              <w:t>) рубл</w:t>
            </w:r>
            <w:r w:rsidR="00DD7790">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D7790">
              <w:rPr>
                <w:rFonts w:ascii="Times New Roman" w:eastAsia="Calibri" w:hAnsi="Times New Roman" w:cs="Times New Roman"/>
                <w:iCs/>
                <w:sz w:val="24"/>
                <w:szCs w:val="24"/>
              </w:rPr>
              <w:t>01</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466509">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DD7790">
              <w:rPr>
                <w:rFonts w:ascii="Times New Roman" w:eastAsia="Calibri" w:hAnsi="Times New Roman" w:cs="Times New Roman"/>
                <w:iCs/>
                <w:sz w:val="24"/>
                <w:szCs w:val="24"/>
              </w:rPr>
              <w:t>а</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15654239" w:rsidR="00152DCE" w:rsidRPr="00152DCE" w:rsidRDefault="00DD7790"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1 944 845,03</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Один </w:t>
            </w:r>
            <w:r w:rsidR="002203EF">
              <w:rPr>
                <w:rFonts w:ascii="Times New Roman" w:eastAsia="Times New Roman" w:hAnsi="Times New Roman" w:cs="Times New Roman"/>
                <w:iCs/>
                <w:sz w:val="24"/>
                <w:szCs w:val="24"/>
                <w:lang w:eastAsia="ru-RU"/>
              </w:rPr>
              <w:t>миллион</w:t>
            </w:r>
            <w:r>
              <w:rPr>
                <w:rFonts w:ascii="Times New Roman" w:eastAsia="Times New Roman" w:hAnsi="Times New Roman" w:cs="Times New Roman"/>
                <w:iCs/>
                <w:sz w:val="24"/>
                <w:szCs w:val="24"/>
                <w:lang w:eastAsia="ru-RU"/>
              </w:rPr>
              <w:t xml:space="preserve"> </w:t>
            </w:r>
            <w:r w:rsidR="002203EF">
              <w:rPr>
                <w:rFonts w:ascii="Times New Roman" w:eastAsia="Times New Roman" w:hAnsi="Times New Roman" w:cs="Times New Roman"/>
                <w:iCs/>
                <w:sz w:val="24"/>
                <w:szCs w:val="24"/>
                <w:lang w:eastAsia="ru-RU"/>
              </w:rPr>
              <w:t>девя</w:t>
            </w:r>
            <w:r w:rsidR="00466509">
              <w:rPr>
                <w:rFonts w:ascii="Times New Roman" w:eastAsia="Times New Roman" w:hAnsi="Times New Roman" w:cs="Times New Roman"/>
                <w:iCs/>
                <w:sz w:val="24"/>
                <w:szCs w:val="24"/>
                <w:lang w:eastAsia="ru-RU"/>
              </w:rPr>
              <w:t xml:space="preserve">тьсот </w:t>
            </w:r>
            <w:r>
              <w:rPr>
                <w:rFonts w:ascii="Times New Roman" w:eastAsia="Times New Roman" w:hAnsi="Times New Roman" w:cs="Times New Roman"/>
                <w:iCs/>
                <w:sz w:val="24"/>
                <w:szCs w:val="24"/>
                <w:lang w:eastAsia="ru-RU"/>
              </w:rPr>
              <w:t xml:space="preserve">сорок четыре </w:t>
            </w:r>
            <w:r w:rsidR="00D01404">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 во</w:t>
            </w:r>
            <w:r w:rsidR="00466509">
              <w:rPr>
                <w:rFonts w:ascii="Times New Roman" w:eastAsia="Times New Roman" w:hAnsi="Times New Roman" w:cs="Times New Roman"/>
                <w:iCs/>
                <w:sz w:val="24"/>
                <w:szCs w:val="24"/>
                <w:lang w:eastAsia="ru-RU"/>
              </w:rPr>
              <w:t xml:space="preserve">семьсот </w:t>
            </w:r>
            <w:r>
              <w:rPr>
                <w:rFonts w:ascii="Times New Roman" w:eastAsia="Times New Roman" w:hAnsi="Times New Roman" w:cs="Times New Roman"/>
                <w:iCs/>
                <w:sz w:val="24"/>
                <w:szCs w:val="24"/>
                <w:lang w:eastAsia="ru-RU"/>
              </w:rPr>
              <w:t>сорок пять</w:t>
            </w:r>
            <w:r w:rsidR="00152DCE" w:rsidRPr="00152DCE">
              <w:rPr>
                <w:rFonts w:ascii="Times New Roman" w:eastAsia="Times New Roman" w:hAnsi="Times New Roman" w:cs="Times New Roman"/>
                <w:iCs/>
                <w:sz w:val="24"/>
                <w:szCs w:val="24"/>
                <w:lang w:eastAsia="ru-RU"/>
              </w:rPr>
              <w:t>) рубл</w:t>
            </w:r>
            <w:r w:rsidR="00466509">
              <w:rPr>
                <w:rFonts w:ascii="Times New Roman" w:eastAsia="Times New Roman" w:hAnsi="Times New Roman" w:cs="Times New Roman"/>
                <w:iCs/>
                <w:sz w:val="24"/>
                <w:szCs w:val="24"/>
                <w:lang w:eastAsia="ru-RU"/>
              </w:rPr>
              <w:t>ей</w:t>
            </w:r>
            <w:r w:rsidR="00152DCE" w:rsidRPr="00152DCE">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03</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466509">
              <w:rPr>
                <w:rFonts w:ascii="Times New Roman" w:eastAsia="Times New Roman" w:hAnsi="Times New Roman" w:cs="Times New Roman"/>
                <w:iCs/>
                <w:sz w:val="24"/>
                <w:szCs w:val="24"/>
                <w:lang w:eastAsia="ru-RU"/>
              </w:rPr>
              <w:t>й</w:t>
            </w:r>
            <w:r w:rsidR="00D01404">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7976C2D3" w:rsidR="00152DCE" w:rsidRPr="00152DCE" w:rsidRDefault="00FE4377"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09T00:00:00Z">
                  <w:dateFormat w:val="«dd» MMMM yyyy 'года'"/>
                  <w:lid w:val="ru-RU"/>
                  <w:storeMappedDataAs w:val="dateTime"/>
                  <w:calendar w:val="gregorian"/>
                </w:date>
              </w:sdtPr>
              <w:sdtContent>
                <w:r w:rsidR="001231C9">
                  <w:rPr>
                    <w:rFonts w:ascii="Times New Roman" w:eastAsia="Calibri" w:hAnsi="Times New Roman" w:cs="Times New Roman"/>
                    <w:color w:val="000000"/>
                    <w:sz w:val="24"/>
                    <w:szCs w:val="24"/>
                  </w:rPr>
                  <w:t>«09»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64527AF6"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09T00:00:00Z">
                  <w:dateFormat w:val="«dd» MMMM yyyy 'года'"/>
                  <w:lid w:val="ru-RU"/>
                  <w:storeMappedDataAs w:val="dateTime"/>
                  <w:calendar w:val="gregorian"/>
                </w:date>
              </w:sdtPr>
              <w:sdtContent>
                <w:r w:rsidR="001231C9">
                  <w:rPr>
                    <w:rFonts w:ascii="Times New Roman" w:eastAsia="Times New Roman" w:hAnsi="Times New Roman" w:cs="Times New Roman"/>
                    <w:iCs/>
                    <w:color w:val="000000"/>
                    <w:sz w:val="24"/>
                    <w:szCs w:val="24"/>
                    <w:lang w:eastAsia="ru-RU"/>
                  </w:rPr>
                  <w:t>«09»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5CD35F42" w:rsidR="00152DCE" w:rsidRPr="00152DCE" w:rsidRDefault="00FE437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6-19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«19»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311C67FE" w:rsidR="00266C3E" w:rsidRPr="007A6ED3" w:rsidRDefault="00FE4377"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6-18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«18» июня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1216E9A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6-17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«17» июня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4F10C6B9"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6-24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«24» июня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48E1779C"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6-25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«25» июня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Изменения, вносимые в Извещение о закупке, Документацию о закупке размещаются Заказчиком в ЕИС, на ЭТП, а также официальном сайте ПАО </w:t>
            </w:r>
            <w:r w:rsidRPr="00152DCE">
              <w:rPr>
                <w:rFonts w:ascii="Times New Roman" w:eastAsia="Times New Roman" w:hAnsi="Times New Roman" w:cs="Times New Roman"/>
                <w:sz w:val="24"/>
                <w:szCs w:val="24"/>
                <w:lang w:eastAsia="ru-RU"/>
              </w:rPr>
              <w:lastRenderedPageBreak/>
              <w:t>«</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7FC52728"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297CA5">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388583A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2B506311"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6FB682DE"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FE4377"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6C42A092"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Лой Дмитрий Витальевич</w:t>
            </w:r>
            <w:r w:rsidRPr="00152DCE">
              <w:rPr>
                <w:rFonts w:ascii="Times New Roman" w:eastAsia="Calibri" w:hAnsi="Times New Roman" w:cs="Times New Roman"/>
                <w:bCs/>
                <w:color w:val="000000"/>
                <w:sz w:val="24"/>
                <w:szCs w:val="24"/>
              </w:rPr>
              <w:t>,</w:t>
            </w:r>
          </w:p>
          <w:p w14:paraId="14E41E5B" w14:textId="5316F673" w:rsidR="00152DCE" w:rsidRPr="00605876" w:rsidRDefault="00605876" w:rsidP="00605876">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221-58-77,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4" w:history="1">
              <w:r w:rsidRPr="005E6796">
                <w:rPr>
                  <w:rStyle w:val="a3"/>
                  <w:rFonts w:ascii="Times New Roman" w:hAnsi="Times New Roman" w:cs="Times New Roman"/>
                  <w:sz w:val="24"/>
                  <w:lang w:val="en-US"/>
                </w:rPr>
                <w:t>d</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loj</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152DCE">
              <w:rPr>
                <w:rFonts w:ascii="Times New Roman" w:eastAsia="Times New Roman" w:hAnsi="Times New Roman" w:cs="Times New Roman"/>
                <w:bCs/>
                <w:sz w:val="24"/>
                <w:szCs w:val="24"/>
                <w:lang w:eastAsia="ru-RU"/>
              </w:rPr>
              <w:lastRenderedPageBreak/>
              <w:t>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w:t>
            </w:r>
            <w:r w:rsidRPr="00152DCE">
              <w:rPr>
                <w:rFonts w:ascii="Times New Roman" w:eastAsia="Calibri" w:hAnsi="Times New Roman" w:cs="Times New Roman"/>
                <w:bCs/>
                <w:color w:val="000000"/>
                <w:sz w:val="24"/>
                <w:szCs w:val="24"/>
              </w:rPr>
              <w:lastRenderedPageBreak/>
              <w:t>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5"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5-19T00:00:00Z">
                <w:dateFormat w:val="«dd» MMMM yyyy 'года'"/>
                <w:lid w:val="ru-RU"/>
                <w:storeMappedDataAs w:val="dateTime"/>
                <w:calendar w:val="gregorian"/>
              </w:date>
            </w:sdtPr>
            <w:sdtContent>
              <w:p w14:paraId="0299FCFF" w14:textId="549E0684" w:rsidR="00152DCE" w:rsidRPr="00152DCE" w:rsidRDefault="001231C9"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мая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6"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02296A53" w:rsidR="00152DCE" w:rsidRPr="00152DCE" w:rsidRDefault="00FE437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09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«09»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28213330" w:rsidR="00152DCE" w:rsidRDefault="00FE4377"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09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«09»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302F61F2" w:rsidR="00152DCE" w:rsidRPr="00152DCE" w:rsidRDefault="00FE4377"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6-19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«19»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5A57E5C1"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6-17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«17» июня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1FE85169"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6-24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«24» июня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5FB05A83"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6-25T00:00:00Z">
                  <w:dateFormat w:val="«dd» MMMM yyyy 'года'"/>
                  <w:lid w:val="ru-RU"/>
                  <w:storeMappedDataAs w:val="dateTime"/>
                  <w:calendar w:val="gregorian"/>
                </w:date>
              </w:sdtPr>
              <w:sdtContent>
                <w:r w:rsidR="001231C9">
                  <w:rPr>
                    <w:rFonts w:ascii="Times New Roman" w:eastAsia="Times New Roman" w:hAnsi="Times New Roman" w:cs="Times New Roman"/>
                    <w:sz w:val="24"/>
                    <w:szCs w:val="24"/>
                    <w:lang w:eastAsia="ru-RU"/>
                  </w:rPr>
                  <w:t>«25» июня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0660DAC1"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5-19T00:00:00Z">
                  <w:dateFormat w:val="«dd» MMMM yyyy 'года'"/>
                  <w:lid w:val="ru-RU"/>
                  <w:storeMappedDataAs w:val="dateTime"/>
                  <w:calendar w:val="gregorian"/>
                </w:date>
              </w:sdtPr>
              <w:sdtContent>
                <w:r w:rsidR="001231C9">
                  <w:rPr>
                    <w:rFonts w:ascii="Times New Roman" w:eastAsia="Times New Roman" w:hAnsi="Times New Roman" w:cs="Times New Roman"/>
                    <w:b/>
                    <w:sz w:val="24"/>
                    <w:szCs w:val="24"/>
                    <w:lang w:eastAsia="ru-RU"/>
                  </w:rPr>
                  <w:t>«19» мая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6C5AAABF"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04T00:00:00Z">
                  <w:dateFormat w:val="«dd» MMMM yyyy 'года'"/>
                  <w:lid w:val="ru-RU"/>
                  <w:storeMappedDataAs w:val="dateTime"/>
                  <w:calendar w:val="gregorian"/>
                </w:date>
              </w:sdtPr>
              <w:sdtContent>
                <w:r w:rsidR="001231C9">
                  <w:rPr>
                    <w:rFonts w:ascii="Times New Roman" w:eastAsia="Times New Roman" w:hAnsi="Times New Roman" w:cs="Times New Roman"/>
                    <w:b/>
                    <w:sz w:val="24"/>
                    <w:szCs w:val="24"/>
                    <w:lang w:eastAsia="ru-RU"/>
                  </w:rPr>
                  <w:t>«04»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3E50E2D"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466509" w:rsidRPr="00466509">
              <w:rPr>
                <w:rFonts w:ascii="Times New Roman" w:eastAsia="Times New Roman" w:hAnsi="Times New Roman" w:cs="Times New Roman"/>
                <w:sz w:val="24"/>
                <w:szCs w:val="24"/>
                <w:lang w:eastAsia="ru-RU"/>
              </w:rPr>
              <w:t xml:space="preserve">капитальный </w:t>
            </w:r>
            <w:r w:rsidR="00DD7790" w:rsidRPr="00DD7790">
              <w:rPr>
                <w:rFonts w:ascii="Times New Roman" w:eastAsia="Times New Roman" w:hAnsi="Times New Roman" w:cs="Times New Roman"/>
                <w:sz w:val="24"/>
                <w:szCs w:val="24"/>
                <w:lang w:eastAsia="ru-RU"/>
              </w:rPr>
              <w:t xml:space="preserve">ремонт зданий ГЦТЭТ (г. Уфа), </w:t>
            </w:r>
            <w:proofErr w:type="spellStart"/>
            <w:r w:rsidR="00DD7790" w:rsidRPr="00DD7790">
              <w:rPr>
                <w:rFonts w:ascii="Times New Roman" w:eastAsia="Times New Roman" w:hAnsi="Times New Roman" w:cs="Times New Roman"/>
                <w:sz w:val="24"/>
                <w:szCs w:val="24"/>
                <w:lang w:eastAsia="ru-RU"/>
              </w:rPr>
              <w:t>Мелеузовского</w:t>
            </w:r>
            <w:proofErr w:type="spellEnd"/>
            <w:r w:rsidR="00DD7790" w:rsidRPr="00DD7790">
              <w:rPr>
                <w:rFonts w:ascii="Times New Roman" w:eastAsia="Times New Roman" w:hAnsi="Times New Roman" w:cs="Times New Roman"/>
                <w:sz w:val="24"/>
                <w:szCs w:val="24"/>
                <w:lang w:eastAsia="ru-RU"/>
              </w:rPr>
              <w:t xml:space="preserve"> МЦТЭТ, </w:t>
            </w:r>
            <w:proofErr w:type="spellStart"/>
            <w:r w:rsidR="00DD7790" w:rsidRPr="00DD7790">
              <w:rPr>
                <w:rFonts w:ascii="Times New Roman" w:eastAsia="Times New Roman" w:hAnsi="Times New Roman" w:cs="Times New Roman"/>
                <w:sz w:val="24"/>
                <w:szCs w:val="24"/>
                <w:lang w:eastAsia="ru-RU"/>
              </w:rPr>
              <w:t>Стерлитамакского</w:t>
            </w:r>
            <w:proofErr w:type="spellEnd"/>
            <w:r w:rsidR="00DD7790" w:rsidRPr="00DD7790">
              <w:rPr>
                <w:rFonts w:ascii="Times New Roman" w:eastAsia="Times New Roman" w:hAnsi="Times New Roman" w:cs="Times New Roman"/>
                <w:sz w:val="24"/>
                <w:szCs w:val="24"/>
                <w:lang w:eastAsia="ru-RU"/>
              </w:rPr>
              <w:t xml:space="preserve"> МЦТЭТ и </w:t>
            </w:r>
            <w:proofErr w:type="spellStart"/>
            <w:r w:rsidR="00DD7790" w:rsidRPr="00DD7790">
              <w:rPr>
                <w:rFonts w:ascii="Times New Roman" w:eastAsia="Times New Roman" w:hAnsi="Times New Roman" w:cs="Times New Roman"/>
                <w:sz w:val="24"/>
                <w:szCs w:val="24"/>
                <w:lang w:eastAsia="ru-RU"/>
              </w:rPr>
              <w:t>Мраковского</w:t>
            </w:r>
            <w:proofErr w:type="spellEnd"/>
            <w:r w:rsidR="00DD7790" w:rsidRPr="00DD7790">
              <w:rPr>
                <w:rFonts w:ascii="Times New Roman" w:eastAsia="Times New Roman" w:hAnsi="Times New Roman" w:cs="Times New Roman"/>
                <w:sz w:val="24"/>
                <w:szCs w:val="24"/>
                <w:lang w:eastAsia="ru-RU"/>
              </w:rPr>
              <w:t xml:space="preserve"> РТПС ПАО «Башинформсвязь», расположенных на территории Республики Башкортостан</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w:t>
            </w:r>
            <w:r w:rsidRPr="00152DCE">
              <w:rPr>
                <w:rFonts w:ascii="Times New Roman" w:eastAsia="Times New Roman" w:hAnsi="Times New Roman" w:cs="Times New Roman"/>
                <w:sz w:val="24"/>
                <w:szCs w:val="24"/>
                <w:lang w:eastAsia="ru-RU"/>
              </w:rPr>
              <w:lastRenderedPageBreak/>
              <w:t>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7DC79280" w14:textId="77777777" w:rsidR="00327552" w:rsidRPr="00327552" w:rsidRDefault="00152DCE" w:rsidP="00327552">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27552" w:rsidRPr="00327552">
              <w:rPr>
                <w:rFonts w:ascii="Times New Roman" w:eastAsia="Calibri" w:hAnsi="Times New Roman" w:cs="Times New Roman"/>
                <w:iCs/>
                <w:sz w:val="24"/>
                <w:szCs w:val="24"/>
              </w:rPr>
              <w:t>2 333 814,04 (Два миллиона триста тридцать три  тысячи восемьсот четырнадцать) рублей 04 копеек, с учетом НДС.</w:t>
            </w:r>
          </w:p>
          <w:p w14:paraId="6C4C3ADF"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p>
          <w:p w14:paraId="437B7F50"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r w:rsidRPr="00327552">
              <w:rPr>
                <w:rFonts w:ascii="Times New Roman" w:eastAsia="Calibri" w:hAnsi="Times New Roman" w:cs="Times New Roman"/>
                <w:iCs/>
                <w:sz w:val="24"/>
                <w:szCs w:val="24"/>
              </w:rPr>
              <w:t xml:space="preserve"> В том числе НДС (20%) 388 969,01 (Триста восемьдесят восемь тысяч девятьсот шестьдесят девять) рублей 01 копейка</w:t>
            </w:r>
          </w:p>
          <w:p w14:paraId="73CFF51A" w14:textId="77777777" w:rsidR="00327552" w:rsidRPr="00327552"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p>
          <w:p w14:paraId="127CD25B" w14:textId="345DD565" w:rsidR="00466509" w:rsidRPr="00466509" w:rsidRDefault="00327552" w:rsidP="00327552">
            <w:pPr>
              <w:autoSpaceDE w:val="0"/>
              <w:autoSpaceDN w:val="0"/>
              <w:adjustRightInd w:val="0"/>
              <w:spacing w:after="0" w:line="240" w:lineRule="auto"/>
              <w:jc w:val="both"/>
              <w:rPr>
                <w:rFonts w:ascii="Times New Roman" w:eastAsia="Calibri" w:hAnsi="Times New Roman" w:cs="Times New Roman"/>
                <w:iCs/>
                <w:sz w:val="24"/>
                <w:szCs w:val="24"/>
              </w:rPr>
            </w:pPr>
            <w:r w:rsidRPr="00327552">
              <w:rPr>
                <w:rFonts w:ascii="Times New Roman" w:eastAsia="Calibri" w:hAnsi="Times New Roman" w:cs="Times New Roman"/>
                <w:iCs/>
                <w:sz w:val="24"/>
                <w:szCs w:val="24"/>
              </w:rPr>
              <w:t>1 944 845,03 (Один миллион девятьсот сорок четыре тысячи восемьсот сорок пять) рублей 03 копейки, без учета НДС.</w:t>
            </w:r>
            <w:r w:rsidR="00466509" w:rsidRPr="00466509">
              <w:rPr>
                <w:rFonts w:ascii="Times New Roman" w:eastAsia="Calibri" w:hAnsi="Times New Roman" w:cs="Times New Roman"/>
                <w:iCs/>
                <w:sz w:val="24"/>
                <w:szCs w:val="24"/>
              </w:rPr>
              <w:t xml:space="preserve"> </w:t>
            </w:r>
          </w:p>
          <w:p w14:paraId="7AD1A251" w14:textId="611CE7A4"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27A1260D"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Локальными сметными расчетами</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4FA496C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lastRenderedPageBreak/>
              <w:t xml:space="preserve">Коэффициент снижения применяется единым ко всем позициям единиц измерения Локальных сметных расчетов </w:t>
            </w:r>
            <w:r w:rsidR="00414B1B">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57366D7F"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(Локальные сметные расчеты</w:t>
            </w:r>
            <w:r w:rsidR="00E97D32">
              <w:rPr>
                <w:rFonts w:ascii="Times New Roman" w:eastAsia="Calibri" w:hAnsi="Times New Roman" w:cs="Times New Roman"/>
                <w:iCs/>
                <w:sz w:val="24"/>
                <w:szCs w:val="24"/>
                <w:lang w:eastAsia="ru-RU"/>
              </w:rPr>
              <w:t xml:space="preserve"> №№ 1-6</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№2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70693124"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2742C4A9" w:rsidR="00786DD6" w:rsidRDefault="00786DD6" w:rsidP="00EB0265">
                  <w:pPr>
                    <w:pStyle w:val="a4"/>
                    <w:numPr>
                      <w:ilvl w:val="0"/>
                      <w:numId w:val="16"/>
                    </w:numPr>
                    <w:ind w:left="224" w:firstLine="0"/>
                    <w:jc w:val="both"/>
                    <w:rPr>
                      <w:rFonts w:cs="Arial"/>
                      <w:color w:val="000000"/>
                    </w:rPr>
                  </w:pPr>
                  <w:r w:rsidRPr="0032115E">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327552">
                    <w:rPr>
                      <w:rFonts w:cs="Arial"/>
                      <w:color w:val="000000"/>
                    </w:rPr>
                    <w:t>.</w:t>
                  </w:r>
                </w:p>
                <w:p w14:paraId="0FCA1386" w14:textId="13823AFE" w:rsidR="00786DD6" w:rsidRPr="0032115E" w:rsidRDefault="00786DD6" w:rsidP="00327552">
                  <w:pPr>
                    <w:pStyle w:val="a4"/>
                    <w:ind w:left="224"/>
                    <w:jc w:val="both"/>
                    <w:rPr>
                      <w:rFonts w:cs="Arial"/>
                      <w:color w:val="000000"/>
                    </w:rPr>
                  </w:pPr>
                </w:p>
              </w:tc>
              <w:tc>
                <w:tcPr>
                  <w:tcW w:w="3829" w:type="dxa"/>
                  <w:shd w:val="clear" w:color="auto" w:fill="auto"/>
                </w:tcPr>
                <w:p w14:paraId="565BC58F" w14:textId="4FD58123" w:rsidR="00786DD6" w:rsidRPr="00DC74DC" w:rsidRDefault="00327552" w:rsidP="00327552">
                  <w:pPr>
                    <w:ind w:firstLine="568"/>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w:t>
                  </w:r>
                  <w:r w:rsidRPr="00152DCE">
                    <w:rPr>
                      <w:rFonts w:ascii="Times New Roman" w:eastAsia="Times New Roman" w:hAnsi="Times New Roman" w:cs="Arial"/>
                      <w:color w:val="000000"/>
                      <w:sz w:val="24"/>
                      <w:szCs w:val="24"/>
                      <w:lang w:eastAsia="ru-RU"/>
                    </w:rPr>
                    <w:lastRenderedPageBreak/>
                    <w:t>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w:t>
                  </w:r>
                  <w:r w:rsidRPr="00152DCE">
                    <w:rPr>
                      <w:rFonts w:ascii="Times New Roman" w:eastAsia="Times New Roman" w:hAnsi="Times New Roman" w:cs="Times New Roman"/>
                      <w:sz w:val="24"/>
                      <w:szCs w:val="24"/>
                      <w:lang w:eastAsia="ru-RU"/>
                    </w:rPr>
                    <w:lastRenderedPageBreak/>
                    <w:t xml:space="preserve">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lastRenderedPageBreak/>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w:t>
                  </w:r>
                  <w:r w:rsidRPr="00152DCE">
                    <w:rPr>
                      <w:rFonts w:ascii="Times New Roman" w:eastAsia="Calibri" w:hAnsi="Times New Roman" w:cs="Arial"/>
                      <w:color w:val="000000"/>
                      <w:sz w:val="24"/>
                      <w:szCs w:val="24"/>
                      <w:lang w:eastAsia="ru-RU"/>
                    </w:rPr>
                    <w:lastRenderedPageBreak/>
                    <w:t>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152DCE">
                    <w:rPr>
                      <w:rFonts w:ascii="Times New Roman" w:eastAsia="Times New Roman"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r w:rsidRPr="00152DCE">
                    <w:rPr>
                      <w:rFonts w:ascii="Times New Roman" w:eastAsia="Times New Roman" w:hAnsi="Times New Roman" w:cs="Arial"/>
                      <w:color w:val="000000"/>
                      <w:sz w:val="24"/>
                      <w:szCs w:val="24"/>
                      <w:lang w:eastAsia="ru-RU"/>
                    </w:rPr>
                    <w:lastRenderedPageBreak/>
                    <w:t>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46F375A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297CA5">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6884E2C7" w:rsidR="00AE37DE" w:rsidRPr="00797BB8" w:rsidRDefault="00AE37DE" w:rsidP="00AE37DE">
                  <w:pPr>
                    <w:pStyle w:val="aff4"/>
                    <w:tabs>
                      <w:tab w:val="left" w:pos="851"/>
                    </w:tabs>
                    <w:ind w:left="34" w:firstLine="0"/>
                    <w:jc w:val="center"/>
                    <w:rPr>
                      <w:szCs w:val="24"/>
                    </w:rPr>
                  </w:pPr>
                  <w:r>
                    <w:rPr>
                      <w:rFonts w:eastAsia="Calibri"/>
                      <w:szCs w:val="24"/>
                    </w:rPr>
                    <w:t>80</w:t>
                  </w:r>
                  <w:r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w:t>
                  </w:r>
                  <w:r>
                    <w:rPr>
                      <w:rFonts w:cs="Arial"/>
                    </w:rPr>
                    <w:lastRenderedPageBreak/>
                    <w:t xml:space="preserve">и </w:t>
                  </w:r>
                  <w:r w:rsidRPr="004A06D8">
                    <w:rPr>
                      <w:rFonts w:cs="Arial"/>
                    </w:rPr>
                    <w:t>соответствующей единицы товара (работы, услуги)</w:t>
                  </w:r>
                </w:p>
              </w:tc>
            </w:tr>
            <w:tr w:rsidR="007D7E3E"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03ED9BA4" w:rsidR="007D7E3E" w:rsidRPr="00797BB8" w:rsidRDefault="007D7E3E" w:rsidP="007D7E3E">
                  <w:pPr>
                    <w:pStyle w:val="aff4"/>
                    <w:tabs>
                      <w:tab w:val="clear" w:pos="1980"/>
                      <w:tab w:val="left" w:pos="851"/>
                    </w:tabs>
                    <w:ind w:left="0" w:firstLine="0"/>
                    <w:rPr>
                      <w:szCs w:val="24"/>
                    </w:rPr>
                  </w:pPr>
                  <w:r w:rsidRPr="006B01E5">
                    <w:rPr>
                      <w:color w:val="000000"/>
                      <w:szCs w:val="24"/>
                    </w:rPr>
                    <w:lastRenderedPageBreak/>
                    <w:t>2.Увеличение гарантийного срока на выполненные работы</w:t>
                  </w:r>
                </w:p>
              </w:tc>
              <w:tc>
                <w:tcPr>
                  <w:tcW w:w="1417" w:type="dxa"/>
                  <w:tcBorders>
                    <w:top w:val="nil"/>
                    <w:left w:val="nil"/>
                    <w:bottom w:val="single" w:sz="8" w:space="0" w:color="auto"/>
                    <w:right w:val="single" w:sz="8" w:space="0" w:color="auto"/>
                  </w:tcBorders>
                </w:tcPr>
                <w:p w14:paraId="6B0B15BF" w14:textId="26DF2039" w:rsidR="007D7E3E" w:rsidRPr="00797BB8" w:rsidRDefault="007D7E3E" w:rsidP="007D7E3E">
                  <w:pPr>
                    <w:pStyle w:val="aff4"/>
                    <w:tabs>
                      <w:tab w:val="left" w:pos="851"/>
                    </w:tabs>
                    <w:ind w:left="34" w:firstLine="0"/>
                    <w:jc w:val="center"/>
                    <w:rPr>
                      <w:szCs w:val="24"/>
                    </w:rPr>
                  </w:pPr>
                  <w:r w:rsidRPr="006B01E5">
                    <w:rPr>
                      <w:rFonts w:eastAsia="Calibri"/>
                      <w:color w:val="000000"/>
                    </w:rPr>
                    <w:t>20%</w:t>
                  </w:r>
                </w:p>
              </w:tc>
              <w:tc>
                <w:tcPr>
                  <w:tcW w:w="3119" w:type="dxa"/>
                  <w:tcBorders>
                    <w:top w:val="nil"/>
                    <w:left w:val="nil"/>
                    <w:bottom w:val="single" w:sz="8" w:space="0" w:color="auto"/>
                    <w:right w:val="single" w:sz="8" w:space="0" w:color="auto"/>
                  </w:tcBorders>
                </w:tcPr>
                <w:p w14:paraId="3DF9C742" w14:textId="77777777" w:rsidR="007D7E3E" w:rsidRPr="006B01E5" w:rsidRDefault="007D7E3E" w:rsidP="007D7E3E">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 установленного Документацией о закупке, на 12 (двенадцать) календарных месяцев.</w:t>
                  </w:r>
                </w:p>
                <w:p w14:paraId="234E2C10" w14:textId="58E400A6" w:rsidR="007D7E3E" w:rsidRPr="00275F74" w:rsidRDefault="007D7E3E" w:rsidP="007D7E3E">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 xml:space="preserve">Величина </w:t>
            </w:r>
            <w:r w:rsidR="00AE37DE" w:rsidRPr="00AE37DE">
              <w:rPr>
                <w:rFonts w:ascii="Times New Roman" w:eastAsia="Times New Roman" w:hAnsi="Times New Roman" w:cs="Times New Roman"/>
                <w:sz w:val="24"/>
                <w:szCs w:val="24"/>
                <w:lang w:eastAsia="ru-RU"/>
              </w:rPr>
              <w:lastRenderedPageBreak/>
              <w:t>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0312C2DD"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Наличие в заявке участника закупки условий: «</w:t>
            </w:r>
            <w:r w:rsidRPr="00D42B68">
              <w:rPr>
                <w:rFonts w:ascii="Times New Roman" w:eastAsia="Times New Roman" w:hAnsi="Times New Roman" w:cs="Times New Roman"/>
                <w:sz w:val="24"/>
                <w:szCs w:val="24"/>
                <w:lang w:eastAsia="ru-RU"/>
              </w:rPr>
              <w:t xml:space="preserve">Гарантийный срок на выполненные Работы составляет </w:t>
            </w:r>
            <w:r w:rsidR="00885622">
              <w:rPr>
                <w:rFonts w:ascii="Times New Roman" w:eastAsia="Times New Roman" w:hAnsi="Times New Roman" w:cs="Times New Roman"/>
                <w:sz w:val="24"/>
                <w:szCs w:val="24"/>
                <w:lang w:eastAsia="ru-RU"/>
              </w:rPr>
              <w:t>48</w:t>
            </w:r>
            <w:r w:rsidRPr="00D42B68">
              <w:rPr>
                <w:rFonts w:ascii="Times New Roman" w:eastAsia="Times New Roman" w:hAnsi="Times New Roman" w:cs="Times New Roman"/>
                <w:sz w:val="24"/>
                <w:szCs w:val="24"/>
                <w:lang w:eastAsia="ru-RU"/>
              </w:rPr>
              <w:t xml:space="preserve"> (</w:t>
            </w:r>
            <w:r w:rsidR="00885622">
              <w:rPr>
                <w:rFonts w:ascii="Times New Roman" w:eastAsia="Times New Roman" w:hAnsi="Times New Roman" w:cs="Times New Roman"/>
                <w:sz w:val="24"/>
                <w:szCs w:val="24"/>
                <w:lang w:eastAsia="ru-RU"/>
              </w:rPr>
              <w:t>сорок восемь</w:t>
            </w:r>
            <w:r w:rsidRPr="00D42B68">
              <w:rPr>
                <w:rFonts w:ascii="Times New Roman" w:eastAsia="Times New Roman" w:hAnsi="Times New Roman" w:cs="Times New Roman"/>
                <w:sz w:val="24"/>
                <w:szCs w:val="24"/>
                <w:lang w:eastAsia="ru-RU"/>
              </w:rPr>
              <w:t>)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D42B68">
              <w:rPr>
                <w:rFonts w:ascii="Times New Roman" w:eastAsia="Calibri" w:hAnsi="Times New Roman" w:cs="Times New Roman"/>
                <w:sz w:val="24"/>
                <w:szCs w:val="24"/>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1882EFF4"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885622" w:rsidRPr="00D42B6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885622" w:rsidRPr="00D42B68">
              <w:rPr>
                <w:rFonts w:ascii="Times New Roman" w:eastAsia="Calibri" w:hAnsi="Times New Roman" w:cs="Times New Roman"/>
                <w:sz w:val="24"/>
                <w:szCs w:val="24"/>
              </w:rPr>
              <w:t>»</w:t>
            </w:r>
            <w:r w:rsidRPr="00D42B68">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3F46A044"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w:t>
            </w:r>
            <w:r w:rsidRPr="00152DCE">
              <w:rPr>
                <w:rFonts w:ascii="Times New Roman" w:eastAsia="Times New Roman" w:hAnsi="Times New Roman" w:cs="Times New Roman"/>
                <w:sz w:val="24"/>
                <w:szCs w:val="24"/>
                <w:lang w:eastAsia="ru-RU"/>
              </w:rPr>
              <w:lastRenderedPageBreak/>
              <w:t>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7F43C76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2F86D197"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297CA5">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7E82808E"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394D8BA5"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4C3C392D"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30E98A1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0FEC67A4"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297CA5">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64F0708B"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13CEA1EB"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541122FB"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297CA5">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1855112C"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97CA5">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97CA5">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297CA5">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1E00D55E" w14:textId="77777777" w:rsidR="00BC71E7" w:rsidRPr="009A5FAE" w:rsidRDefault="00BC71E7" w:rsidP="00BC71E7">
            <w:pPr>
              <w:spacing w:after="0" w:line="240" w:lineRule="auto"/>
              <w:jc w:val="cente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Предложение Участника</w:t>
            </w:r>
          </w:p>
          <w:p w14:paraId="6E135842" w14:textId="21064AC5"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(Указать предложение участника, не нужное </w:t>
            </w:r>
            <w:proofErr w:type="gramStart"/>
            <w:r w:rsidRPr="009A5FAE">
              <w:rPr>
                <w:rFonts w:ascii="Times New Roman" w:eastAsia="Calibri" w:hAnsi="Times New Roman" w:cs="Arial"/>
                <w:i/>
                <w:color w:val="808080" w:themeColor="background1" w:themeShade="80"/>
                <w:sz w:val="24"/>
                <w:szCs w:val="24"/>
                <w:lang w:eastAsia="ru-RU"/>
              </w:rPr>
              <w:t>-  удалить</w:t>
            </w:r>
            <w:proofErr w:type="gramEnd"/>
            <w:r w:rsidRPr="009A5FAE">
              <w:rPr>
                <w:rFonts w:ascii="Times New Roman" w:eastAsia="Calibri" w:hAnsi="Times New Roman" w:cs="Arial"/>
                <w:i/>
                <w:color w:val="808080" w:themeColor="background1" w:themeShade="80"/>
                <w:sz w:val="24"/>
                <w:szCs w:val="24"/>
                <w:lang w:eastAsia="ru-RU"/>
              </w:rPr>
              <w:t>)</w:t>
            </w:r>
          </w:p>
        </w:tc>
      </w:tr>
      <w:tr w:rsidR="00344B6B" w:rsidRPr="00152DCE" w14:paraId="00FD9E5C"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A4A042B" w:rsidR="00344B6B" w:rsidRPr="004B552E" w:rsidRDefault="00344B6B" w:rsidP="00344B6B">
            <w:pPr>
              <w:rPr>
                <w:rFonts w:ascii="Times New Roman" w:hAnsi="Times New Roman" w:cs="Times New Roman"/>
                <w:color w:val="000000"/>
                <w:sz w:val="24"/>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tcPr>
          <w:p w14:paraId="3467ADD7" w14:textId="4A130B18" w:rsidR="00344B6B" w:rsidRPr="004B552E" w:rsidRDefault="00344B6B" w:rsidP="0051497B">
            <w:pPr>
              <w:jc w:val="both"/>
              <w:rPr>
                <w:rFonts w:ascii="Times New Roman" w:hAnsi="Times New Roman" w:cs="Times New Roman"/>
                <w:color w:val="000000"/>
                <w:sz w:val="24"/>
              </w:rPr>
            </w:pPr>
            <w:r w:rsidRPr="00487B39">
              <w:rPr>
                <w:rFonts w:ascii="Times New Roman" w:eastAsia="Times New Roman" w:hAnsi="Times New Roman" w:cs="Times New Roman"/>
                <w:sz w:val="24"/>
                <w:szCs w:val="24"/>
                <w:lang w:eastAsia="ru-RU"/>
              </w:rPr>
              <w:t>Гарантийный срок на выполненные Работы составляет 48 (сорок восемь)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344B6B" w:rsidRPr="00152DCE" w14:paraId="6C2FAA51" w14:textId="77777777" w:rsidTr="00BC71E7">
        <w:tc>
          <w:tcPr>
            <w:tcW w:w="3474" w:type="dxa"/>
            <w:tcBorders>
              <w:top w:val="single" w:sz="4" w:space="0" w:color="auto"/>
              <w:left w:val="single" w:sz="4" w:space="0" w:color="auto"/>
              <w:bottom w:val="single" w:sz="4" w:space="0" w:color="auto"/>
              <w:right w:val="single" w:sz="4" w:space="0" w:color="auto"/>
            </w:tcBorders>
            <w:shd w:val="clear" w:color="auto" w:fill="auto"/>
          </w:tcPr>
          <w:p w14:paraId="637D09FE" w14:textId="77777777" w:rsidR="00344B6B" w:rsidRPr="009A5FAE" w:rsidRDefault="00344B6B" w:rsidP="00344B6B">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4F539E86" w:rsidR="00344B6B" w:rsidRPr="009A5FAE" w:rsidRDefault="00344B6B" w:rsidP="0051497B">
            <w:pPr>
              <w:tabs>
                <w:tab w:val="num" w:pos="426"/>
                <w:tab w:val="num" w:pos="709"/>
                <w:tab w:val="left" w:pos="993"/>
              </w:tabs>
              <w:spacing w:after="0" w:line="240" w:lineRule="auto"/>
              <w:jc w:val="both"/>
              <w:rPr>
                <w:rFonts w:ascii="Times New Roman" w:hAnsi="Times New Roman" w:cs="Times New Roman"/>
                <w:sz w:val="24"/>
                <w:szCs w:val="24"/>
              </w:rPr>
            </w:pPr>
            <w:r w:rsidRPr="00487B39">
              <w:rPr>
                <w:rFonts w:ascii="Times New Roman" w:hAnsi="Times New Roman" w:cs="Times New Roman"/>
                <w:sz w:val="24"/>
                <w:szCs w:val="24"/>
              </w:rPr>
              <w:t xml:space="preserve"> </w:t>
            </w:r>
            <w:r w:rsidRPr="00487B39">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- 24 (двадцать четыре) месяца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lastRenderedPageBreak/>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219AAAD"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297CA5">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3462BD" w14:textId="7415A4EA" w:rsidR="005013DA" w:rsidRPr="005013DA" w:rsidRDefault="005013DA" w:rsidP="0026229D">
      <w:pPr>
        <w:rPr>
          <w:rFonts w:ascii="Times New Roman" w:hAnsi="Times New Roman" w:cs="Times New Roman"/>
          <w:b/>
          <w:color w:val="2F5496" w:themeColor="accent1" w:themeShade="BF"/>
          <w:sz w:val="28"/>
          <w:szCs w:val="32"/>
        </w:rPr>
      </w:pPr>
    </w:p>
    <w:sectPr w:rsidR="005013DA" w:rsidRPr="005013DA"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FE4377" w:rsidRDefault="00FE4377" w:rsidP="00152DCE">
      <w:pPr>
        <w:spacing w:after="0" w:line="240" w:lineRule="auto"/>
      </w:pPr>
      <w:r>
        <w:separator/>
      </w:r>
    </w:p>
  </w:endnote>
  <w:endnote w:type="continuationSeparator" w:id="0">
    <w:p w14:paraId="041FED5F" w14:textId="77777777" w:rsidR="00FE4377" w:rsidRDefault="00FE4377"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FE4377" w:rsidRDefault="00FE4377" w:rsidP="00152DCE">
      <w:pPr>
        <w:spacing w:after="0" w:line="240" w:lineRule="auto"/>
      </w:pPr>
      <w:r>
        <w:separator/>
      </w:r>
    </w:p>
  </w:footnote>
  <w:footnote w:type="continuationSeparator" w:id="0">
    <w:p w14:paraId="62A3FA85" w14:textId="77777777" w:rsidR="00FE4377" w:rsidRDefault="00FE4377"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FE4377" w:rsidRDefault="00FE4377">
    <w:pPr>
      <w:pStyle w:val="a6"/>
      <w:jc w:val="center"/>
    </w:pPr>
    <w:r>
      <w:fldChar w:fldCharType="begin"/>
    </w:r>
    <w:r>
      <w:instrText>PAGE   \* MERGEFORMAT</w:instrText>
    </w:r>
    <w:r>
      <w:fldChar w:fldCharType="separate"/>
    </w:r>
    <w:r>
      <w:rPr>
        <w:noProof/>
      </w:rPr>
      <w:t>47</w:t>
    </w:r>
    <w:r>
      <w:fldChar w:fldCharType="end"/>
    </w:r>
  </w:p>
  <w:p w14:paraId="1BA0D562" w14:textId="77777777" w:rsidR="00FE4377" w:rsidRDefault="00FE4377">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FE4377" w:rsidRDefault="00FE4377">
    <w:pPr>
      <w:pStyle w:val="a6"/>
      <w:jc w:val="center"/>
    </w:pPr>
    <w:r>
      <w:fldChar w:fldCharType="begin"/>
    </w:r>
    <w:r>
      <w:instrText>PAGE   \* MERGEFORMAT</w:instrText>
    </w:r>
    <w:r>
      <w:fldChar w:fldCharType="separate"/>
    </w:r>
    <w:r>
      <w:rPr>
        <w:noProof/>
      </w:rPr>
      <w:t>48</w:t>
    </w:r>
    <w:r>
      <w:fldChar w:fldCharType="end"/>
    </w:r>
  </w:p>
  <w:p w14:paraId="5BF45BD4" w14:textId="77777777" w:rsidR="00FE4377" w:rsidRDefault="00FE437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7E87"/>
    <w:rsid w:val="001231C9"/>
    <w:rsid w:val="00147685"/>
    <w:rsid w:val="001477D4"/>
    <w:rsid w:val="00151774"/>
    <w:rsid w:val="00152DCE"/>
    <w:rsid w:val="00163FF2"/>
    <w:rsid w:val="001840C9"/>
    <w:rsid w:val="001927DD"/>
    <w:rsid w:val="001A4FD0"/>
    <w:rsid w:val="001A68A2"/>
    <w:rsid w:val="001C1846"/>
    <w:rsid w:val="001E743A"/>
    <w:rsid w:val="001F1B54"/>
    <w:rsid w:val="001F6790"/>
    <w:rsid w:val="002203EF"/>
    <w:rsid w:val="00236344"/>
    <w:rsid w:val="0026229D"/>
    <w:rsid w:val="00266C3E"/>
    <w:rsid w:val="00275F74"/>
    <w:rsid w:val="00297CA5"/>
    <w:rsid w:val="002E4E9B"/>
    <w:rsid w:val="00301F3A"/>
    <w:rsid w:val="0032115E"/>
    <w:rsid w:val="00327552"/>
    <w:rsid w:val="003328C5"/>
    <w:rsid w:val="00344B6B"/>
    <w:rsid w:val="00345BAF"/>
    <w:rsid w:val="0037674F"/>
    <w:rsid w:val="003800C1"/>
    <w:rsid w:val="0038022A"/>
    <w:rsid w:val="003A3A76"/>
    <w:rsid w:val="003B3232"/>
    <w:rsid w:val="00414B1B"/>
    <w:rsid w:val="00466509"/>
    <w:rsid w:val="004B552E"/>
    <w:rsid w:val="004B7E88"/>
    <w:rsid w:val="005013DA"/>
    <w:rsid w:val="0051497B"/>
    <w:rsid w:val="00517309"/>
    <w:rsid w:val="00531D80"/>
    <w:rsid w:val="005520C8"/>
    <w:rsid w:val="005527B8"/>
    <w:rsid w:val="005A46C4"/>
    <w:rsid w:val="005B5A06"/>
    <w:rsid w:val="005D0633"/>
    <w:rsid w:val="005E3644"/>
    <w:rsid w:val="005F61FF"/>
    <w:rsid w:val="00605876"/>
    <w:rsid w:val="00623E50"/>
    <w:rsid w:val="00632316"/>
    <w:rsid w:val="006539CD"/>
    <w:rsid w:val="006A59B5"/>
    <w:rsid w:val="006A6637"/>
    <w:rsid w:val="006C40B1"/>
    <w:rsid w:val="006C48A1"/>
    <w:rsid w:val="00706C2F"/>
    <w:rsid w:val="00743D92"/>
    <w:rsid w:val="00750025"/>
    <w:rsid w:val="0076379E"/>
    <w:rsid w:val="007645EA"/>
    <w:rsid w:val="007830D5"/>
    <w:rsid w:val="00786DD6"/>
    <w:rsid w:val="007B22FB"/>
    <w:rsid w:val="007D7E3E"/>
    <w:rsid w:val="007E62E0"/>
    <w:rsid w:val="008060DE"/>
    <w:rsid w:val="00812B1A"/>
    <w:rsid w:val="00877E3F"/>
    <w:rsid w:val="00885622"/>
    <w:rsid w:val="009024C7"/>
    <w:rsid w:val="00934CE1"/>
    <w:rsid w:val="00940BCF"/>
    <w:rsid w:val="0095041E"/>
    <w:rsid w:val="00953D42"/>
    <w:rsid w:val="00982BC3"/>
    <w:rsid w:val="009D2C2C"/>
    <w:rsid w:val="00A30284"/>
    <w:rsid w:val="00A37ED7"/>
    <w:rsid w:val="00A46946"/>
    <w:rsid w:val="00A4700C"/>
    <w:rsid w:val="00A81C73"/>
    <w:rsid w:val="00AA7201"/>
    <w:rsid w:val="00AE37DE"/>
    <w:rsid w:val="00AF788E"/>
    <w:rsid w:val="00B42D8C"/>
    <w:rsid w:val="00B77100"/>
    <w:rsid w:val="00BA2029"/>
    <w:rsid w:val="00BC71E7"/>
    <w:rsid w:val="00BD48F3"/>
    <w:rsid w:val="00BE76E6"/>
    <w:rsid w:val="00C60473"/>
    <w:rsid w:val="00C63E79"/>
    <w:rsid w:val="00CC5DEB"/>
    <w:rsid w:val="00CE263B"/>
    <w:rsid w:val="00CF63D1"/>
    <w:rsid w:val="00D01404"/>
    <w:rsid w:val="00D7257E"/>
    <w:rsid w:val="00DA4CBE"/>
    <w:rsid w:val="00DC74DC"/>
    <w:rsid w:val="00DD453A"/>
    <w:rsid w:val="00DD7790"/>
    <w:rsid w:val="00DF2698"/>
    <w:rsid w:val="00E34C22"/>
    <w:rsid w:val="00E363FF"/>
    <w:rsid w:val="00E5291F"/>
    <w:rsid w:val="00E52CA4"/>
    <w:rsid w:val="00E97D32"/>
    <w:rsid w:val="00EA2E4E"/>
    <w:rsid w:val="00EB0265"/>
    <w:rsid w:val="00EB1670"/>
    <w:rsid w:val="00EB28EC"/>
    <w:rsid w:val="00EC054D"/>
    <w:rsid w:val="00F32A67"/>
    <w:rsid w:val="00F94CF0"/>
    <w:rsid w:val="00FC1E9E"/>
    <w:rsid w:val="00FE22AE"/>
    <w:rsid w:val="00FE43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ablaev@bashtel.ru" TargetMode="External"/><Relationship Id="rId24" Type="http://schemas.openxmlformats.org/officeDocument/2006/relationships/hyperlink" Target="mailto:d.loj@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mailto:d.loj@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2018A3"/>
    <w:rsid w:val="00240A2D"/>
    <w:rsid w:val="004936DC"/>
    <w:rsid w:val="004C6651"/>
    <w:rsid w:val="00617FA5"/>
    <w:rsid w:val="007803D2"/>
    <w:rsid w:val="007D59A8"/>
    <w:rsid w:val="008E2135"/>
    <w:rsid w:val="00916CDF"/>
    <w:rsid w:val="009B5F81"/>
    <w:rsid w:val="00A47119"/>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807</TotalTime>
  <Pages>46</Pages>
  <Words>15788</Words>
  <Characters>89998</Characters>
  <Application>Microsoft Office Word</Application>
  <DocSecurity>0</DocSecurity>
  <Lines>749</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46</cp:revision>
  <cp:lastPrinted>2020-05-19T08:55:00Z</cp:lastPrinted>
  <dcterms:created xsi:type="dcterms:W3CDTF">2020-03-10T04:28:00Z</dcterms:created>
  <dcterms:modified xsi:type="dcterms:W3CDTF">2020-05-19T08:58:00Z</dcterms:modified>
</cp:coreProperties>
</file>